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8F3611">
        <w:rPr>
          <w:b/>
        </w:rPr>
        <w:t>dec</w:t>
      </w:r>
      <w:r w:rsidR="008B7F57">
        <w:rPr>
          <w:b/>
        </w:rPr>
        <w:t>ember</w:t>
      </w:r>
      <w:r w:rsidR="00B737F4">
        <w:rPr>
          <w:b/>
        </w:rPr>
        <w:t xml:space="preserve"> </w:t>
      </w:r>
      <w:r>
        <w:rPr>
          <w:b/>
        </w:rPr>
        <w:t xml:space="preserve">hó </w:t>
      </w:r>
      <w:r w:rsidR="008F3611">
        <w:rPr>
          <w:b/>
        </w:rPr>
        <w:t>1</w:t>
      </w:r>
      <w:r w:rsidR="007D31EB">
        <w:rPr>
          <w:b/>
        </w:rPr>
        <w:t>9</w:t>
      </w:r>
      <w:r>
        <w:rPr>
          <w:b/>
        </w:rPr>
        <w:t>-</w:t>
      </w:r>
      <w:r w:rsidR="008B7F57">
        <w:rPr>
          <w:b/>
        </w:rPr>
        <w:t>é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B737F4" w:rsidP="00FC32C2">
      <w:pPr>
        <w:jc w:val="center"/>
        <w:rPr>
          <w:b/>
        </w:rPr>
      </w:pPr>
      <w:r>
        <w:rPr>
          <w:b/>
        </w:rPr>
        <w:t>1</w:t>
      </w:r>
      <w:r w:rsidR="009C4BF0">
        <w:rPr>
          <w:b/>
        </w:rPr>
        <w:t>6</w:t>
      </w:r>
      <w:r w:rsidR="00E14401">
        <w:rPr>
          <w:b/>
        </w:rPr>
        <w:t>6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>
        <w:rPr>
          <w:b/>
        </w:rPr>
        <w:t>X</w:t>
      </w:r>
      <w:r w:rsidR="008F3611">
        <w:rPr>
          <w:b/>
        </w:rPr>
        <w:t>I</w:t>
      </w:r>
      <w:r w:rsidR="008B7F57">
        <w:rPr>
          <w:b/>
        </w:rPr>
        <w:t>I</w:t>
      </w:r>
      <w:r w:rsidR="00691A85">
        <w:rPr>
          <w:b/>
        </w:rPr>
        <w:t>.</w:t>
      </w:r>
      <w:r w:rsidR="008F3611">
        <w:rPr>
          <w:b/>
        </w:rPr>
        <w:t>1</w:t>
      </w:r>
      <w:r w:rsidR="007D31EB">
        <w:rPr>
          <w:b/>
        </w:rPr>
        <w:t>9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5C5E74" w:rsidRDefault="005C5E74" w:rsidP="00FC32C2">
      <w:pPr>
        <w:jc w:val="center"/>
        <w:rPr>
          <w:b/>
        </w:rPr>
      </w:pPr>
    </w:p>
    <w:p w:rsidR="00E14401" w:rsidRPr="00441306" w:rsidRDefault="00E14401" w:rsidP="00E14401">
      <w:pPr>
        <w:jc w:val="center"/>
        <w:rPr>
          <w:b/>
        </w:rPr>
      </w:pPr>
      <w:r>
        <w:rPr>
          <w:b/>
        </w:rPr>
        <w:t>A Településfejlesztési</w:t>
      </w:r>
      <w:r w:rsidRPr="00441306">
        <w:rPr>
          <w:b/>
        </w:rPr>
        <w:t xml:space="preserve"> Bizottság átruházott hatáskörben hozott döntés</w:t>
      </w:r>
      <w:r>
        <w:rPr>
          <w:b/>
        </w:rPr>
        <w:t>ei</w:t>
      </w:r>
      <w:r w:rsidRPr="00441306">
        <w:rPr>
          <w:b/>
        </w:rPr>
        <w:t>ről</w:t>
      </w:r>
    </w:p>
    <w:p w:rsidR="00E14401" w:rsidRPr="00441306" w:rsidRDefault="00E14401" w:rsidP="00E14401">
      <w:pPr>
        <w:jc w:val="center"/>
        <w:rPr>
          <w:b/>
        </w:rPr>
      </w:pPr>
    </w:p>
    <w:p w:rsidR="00E14401" w:rsidRPr="00441306" w:rsidRDefault="00E14401" w:rsidP="00E14401">
      <w:pPr>
        <w:jc w:val="center"/>
        <w:rPr>
          <w:b/>
        </w:rPr>
      </w:pPr>
    </w:p>
    <w:p w:rsidR="00E14401" w:rsidRPr="00597B17" w:rsidRDefault="00E14401" w:rsidP="00E14401">
      <w:pPr>
        <w:jc w:val="both"/>
      </w:pPr>
      <w:r>
        <w:t xml:space="preserve">Dombrád Város </w:t>
      </w:r>
      <w:r w:rsidRPr="00597B17">
        <w:t>Önkormányzata Képviselő-testülete feladat- és hatáskörét gyakorolva a következő határoza</w:t>
      </w:r>
      <w:r>
        <w:t>t</w:t>
      </w:r>
      <w:r w:rsidRPr="00597B17">
        <w:t>ot hozza:</w:t>
      </w:r>
    </w:p>
    <w:p w:rsidR="00E14401" w:rsidRPr="00597B17" w:rsidRDefault="00E14401" w:rsidP="00E14401">
      <w:pPr>
        <w:jc w:val="both"/>
        <w:rPr>
          <w:b/>
        </w:rPr>
      </w:pPr>
    </w:p>
    <w:p w:rsidR="00E14401" w:rsidRPr="00597B17" w:rsidRDefault="00E14401" w:rsidP="00E14401">
      <w:pPr>
        <w:jc w:val="both"/>
      </w:pPr>
      <w:r w:rsidRPr="00597B17">
        <w:t>1. A Településfejlesztési Bizottság átruházott hatáskörben 202</w:t>
      </w:r>
      <w:r>
        <w:t>3</w:t>
      </w:r>
      <w:r w:rsidRPr="00597B17">
        <w:t>. január 1. és 2022. december 1</w:t>
      </w:r>
      <w:r>
        <w:t>3</w:t>
      </w:r>
      <w:r w:rsidRPr="00597B17">
        <w:t xml:space="preserve">. közötti időszakban hozott döntéseiről szóló beszámolót elfogadja. </w:t>
      </w:r>
    </w:p>
    <w:p w:rsidR="00E14401" w:rsidRPr="00441306" w:rsidRDefault="00E14401" w:rsidP="00E14401">
      <w:pPr>
        <w:jc w:val="both"/>
        <w:rPr>
          <w:color w:val="FF0000"/>
        </w:rPr>
      </w:pPr>
    </w:p>
    <w:p w:rsidR="00E14401" w:rsidRPr="00441306" w:rsidRDefault="00E14401" w:rsidP="00E14401">
      <w:pPr>
        <w:jc w:val="both"/>
        <w:rPr>
          <w:color w:val="FF0000"/>
        </w:rPr>
      </w:pPr>
    </w:p>
    <w:p w:rsidR="00E14401" w:rsidRPr="00441306" w:rsidRDefault="00E14401" w:rsidP="00E14401">
      <w:pPr>
        <w:pStyle w:val="Listaszerbekezds1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41306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44130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Harsányi László </w:t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r w:rsidRPr="00441306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Pr="00441306"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proofErr w:type="gramEnd"/>
      <w:r w:rsidRPr="0044130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44130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folyamatos</w:t>
      </w:r>
    </w:p>
    <w:p w:rsidR="00E14401" w:rsidRPr="00441306" w:rsidRDefault="00E14401" w:rsidP="00E14401">
      <w:pPr>
        <w:jc w:val="both"/>
      </w:pPr>
      <w:r>
        <w:tab/>
        <w:t xml:space="preserve">  Gombos Csaba a bizottság korelnöke</w:t>
      </w:r>
    </w:p>
    <w:p w:rsidR="00E14401" w:rsidRDefault="00E14401" w:rsidP="00E14401"/>
    <w:p w:rsidR="006C64F4" w:rsidRDefault="006C64F4" w:rsidP="00C57B2D">
      <w:pPr>
        <w:jc w:val="center"/>
        <w:rPr>
          <w:b/>
        </w:rPr>
      </w:pPr>
      <w:bookmarkStart w:id="0" w:name="_GoBack"/>
      <w:bookmarkEnd w:id="0"/>
    </w:p>
    <w:p w:rsidR="00085E41" w:rsidRPr="0040301C" w:rsidRDefault="00085E41" w:rsidP="00085E41">
      <w:pPr>
        <w:jc w:val="center"/>
        <w:rPr>
          <w:b/>
        </w:rPr>
      </w:pPr>
    </w:p>
    <w:p w:rsidR="00085E41" w:rsidRPr="0040301C" w:rsidRDefault="00085E41" w:rsidP="00085E41">
      <w:pPr>
        <w:jc w:val="both"/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8F3611">
        <w:t>dec</w:t>
      </w:r>
      <w:r w:rsidR="008B7F57">
        <w:t xml:space="preserve">ember </w:t>
      </w:r>
      <w:r w:rsidR="008F3611">
        <w:t>19</w:t>
      </w:r>
      <w:r w:rsidR="00B737F4">
        <w:t>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4B6CAA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sectPr w:rsidR="00085E41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7BB" w:rsidRDefault="002B77BB">
      <w:r>
        <w:separator/>
      </w:r>
    </w:p>
  </w:endnote>
  <w:endnote w:type="continuationSeparator" w:id="0">
    <w:p w:rsidR="002B77BB" w:rsidRDefault="002B7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502050306020203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14401">
      <w:rPr>
        <w:rStyle w:val="Oldalszm"/>
        <w:noProof/>
      </w:rPr>
      <w:t>1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7BB" w:rsidRDefault="002B77BB">
      <w:r>
        <w:separator/>
      </w:r>
    </w:p>
  </w:footnote>
  <w:footnote w:type="continuationSeparator" w:id="0">
    <w:p w:rsidR="002B77BB" w:rsidRDefault="002B7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D603CE"/>
    <w:multiLevelType w:val="multilevel"/>
    <w:tmpl w:val="6CF8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4D3B69"/>
    <w:multiLevelType w:val="hybridMultilevel"/>
    <w:tmpl w:val="75BC52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95448D"/>
    <w:multiLevelType w:val="multilevel"/>
    <w:tmpl w:val="40D8F06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0"/>
  </w:num>
  <w:num w:numId="2">
    <w:abstractNumId w:val="15"/>
  </w:num>
  <w:num w:numId="3">
    <w:abstractNumId w:val="15"/>
    <w:lvlOverride w:ilvl="0">
      <w:startOverride w:val="1"/>
    </w:lvlOverride>
  </w:num>
  <w:num w:numId="4">
    <w:abstractNumId w:val="11"/>
  </w:num>
  <w:num w:numId="5">
    <w:abstractNumId w:val="13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26EED"/>
    <w:rsid w:val="000319E0"/>
    <w:rsid w:val="00031E7A"/>
    <w:rsid w:val="00033C3F"/>
    <w:rsid w:val="00037FF4"/>
    <w:rsid w:val="00044258"/>
    <w:rsid w:val="00044AF6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7AC0"/>
    <w:rsid w:val="0007070A"/>
    <w:rsid w:val="00070BEB"/>
    <w:rsid w:val="000739DB"/>
    <w:rsid w:val="000749A5"/>
    <w:rsid w:val="00075496"/>
    <w:rsid w:val="0007593C"/>
    <w:rsid w:val="000762E2"/>
    <w:rsid w:val="00085E41"/>
    <w:rsid w:val="0009067D"/>
    <w:rsid w:val="0009166C"/>
    <w:rsid w:val="00094797"/>
    <w:rsid w:val="00095ADC"/>
    <w:rsid w:val="000A11FC"/>
    <w:rsid w:val="000A1215"/>
    <w:rsid w:val="000A23A4"/>
    <w:rsid w:val="000A2BB3"/>
    <w:rsid w:val="000A4294"/>
    <w:rsid w:val="000A5952"/>
    <w:rsid w:val="000B4600"/>
    <w:rsid w:val="000B5973"/>
    <w:rsid w:val="000C1956"/>
    <w:rsid w:val="000C3EA3"/>
    <w:rsid w:val="000D3EAE"/>
    <w:rsid w:val="000D5577"/>
    <w:rsid w:val="000D609E"/>
    <w:rsid w:val="000D6554"/>
    <w:rsid w:val="000D6856"/>
    <w:rsid w:val="000D6DA6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432C"/>
    <w:rsid w:val="001362F6"/>
    <w:rsid w:val="001432DE"/>
    <w:rsid w:val="00143F43"/>
    <w:rsid w:val="00145877"/>
    <w:rsid w:val="00146CEB"/>
    <w:rsid w:val="001507EE"/>
    <w:rsid w:val="00150DA4"/>
    <w:rsid w:val="00153D27"/>
    <w:rsid w:val="00157026"/>
    <w:rsid w:val="00157C74"/>
    <w:rsid w:val="001612A1"/>
    <w:rsid w:val="001674A9"/>
    <w:rsid w:val="00170E9C"/>
    <w:rsid w:val="00175CC2"/>
    <w:rsid w:val="00176889"/>
    <w:rsid w:val="00180AD0"/>
    <w:rsid w:val="00180DED"/>
    <w:rsid w:val="0018294D"/>
    <w:rsid w:val="00182A4D"/>
    <w:rsid w:val="00182E5F"/>
    <w:rsid w:val="001855B2"/>
    <w:rsid w:val="001A14E7"/>
    <w:rsid w:val="001A2B0D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063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44E2"/>
    <w:rsid w:val="002A5197"/>
    <w:rsid w:val="002B3782"/>
    <w:rsid w:val="002B49EA"/>
    <w:rsid w:val="002B5DC6"/>
    <w:rsid w:val="002B77BB"/>
    <w:rsid w:val="002C3390"/>
    <w:rsid w:val="002D3403"/>
    <w:rsid w:val="002D79A7"/>
    <w:rsid w:val="002E0781"/>
    <w:rsid w:val="002E4C78"/>
    <w:rsid w:val="002E7D34"/>
    <w:rsid w:val="002F2CB5"/>
    <w:rsid w:val="002F3409"/>
    <w:rsid w:val="002F3490"/>
    <w:rsid w:val="002F3B7B"/>
    <w:rsid w:val="002F43F6"/>
    <w:rsid w:val="00303F23"/>
    <w:rsid w:val="0031008B"/>
    <w:rsid w:val="003102BF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6FE4"/>
    <w:rsid w:val="003974A1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F06F0"/>
    <w:rsid w:val="003F29D0"/>
    <w:rsid w:val="003F3FF9"/>
    <w:rsid w:val="00401613"/>
    <w:rsid w:val="00401E17"/>
    <w:rsid w:val="00404D15"/>
    <w:rsid w:val="00406415"/>
    <w:rsid w:val="004119F0"/>
    <w:rsid w:val="00417EC2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013"/>
    <w:rsid w:val="0049112F"/>
    <w:rsid w:val="0049229E"/>
    <w:rsid w:val="00493435"/>
    <w:rsid w:val="004935F5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2AEF"/>
    <w:rsid w:val="00503B91"/>
    <w:rsid w:val="00507A38"/>
    <w:rsid w:val="00511086"/>
    <w:rsid w:val="005113BB"/>
    <w:rsid w:val="0051435C"/>
    <w:rsid w:val="0051463D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1431"/>
    <w:rsid w:val="00584372"/>
    <w:rsid w:val="00584796"/>
    <w:rsid w:val="00585309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3981"/>
    <w:rsid w:val="005C5D52"/>
    <w:rsid w:val="005C5E74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0D66"/>
    <w:rsid w:val="005F2824"/>
    <w:rsid w:val="005F336E"/>
    <w:rsid w:val="005F5EE9"/>
    <w:rsid w:val="005F7181"/>
    <w:rsid w:val="00601039"/>
    <w:rsid w:val="00606166"/>
    <w:rsid w:val="00606C39"/>
    <w:rsid w:val="006103F9"/>
    <w:rsid w:val="006116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39B7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2012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4F4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E07BF"/>
    <w:rsid w:val="006E0BC4"/>
    <w:rsid w:val="006E7A64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2459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973F2"/>
    <w:rsid w:val="007A2F4E"/>
    <w:rsid w:val="007A4163"/>
    <w:rsid w:val="007A5656"/>
    <w:rsid w:val="007B6222"/>
    <w:rsid w:val="007B6436"/>
    <w:rsid w:val="007B7D3C"/>
    <w:rsid w:val="007C3037"/>
    <w:rsid w:val="007C3FF6"/>
    <w:rsid w:val="007C60B0"/>
    <w:rsid w:val="007D08F1"/>
    <w:rsid w:val="007D0F2C"/>
    <w:rsid w:val="007D3137"/>
    <w:rsid w:val="007D31EB"/>
    <w:rsid w:val="007D7D63"/>
    <w:rsid w:val="007E05F2"/>
    <w:rsid w:val="007E17F2"/>
    <w:rsid w:val="007E33BF"/>
    <w:rsid w:val="007E33EB"/>
    <w:rsid w:val="007E4820"/>
    <w:rsid w:val="007E4B36"/>
    <w:rsid w:val="007E625C"/>
    <w:rsid w:val="007F0D96"/>
    <w:rsid w:val="007F167C"/>
    <w:rsid w:val="007F1852"/>
    <w:rsid w:val="007F416E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5B46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0966"/>
    <w:rsid w:val="008A2BDA"/>
    <w:rsid w:val="008A3E8D"/>
    <w:rsid w:val="008A4A12"/>
    <w:rsid w:val="008A61E5"/>
    <w:rsid w:val="008A6230"/>
    <w:rsid w:val="008A68FA"/>
    <w:rsid w:val="008A72AF"/>
    <w:rsid w:val="008B7DAB"/>
    <w:rsid w:val="008B7F57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1DA3"/>
    <w:rsid w:val="008F227E"/>
    <w:rsid w:val="008F3611"/>
    <w:rsid w:val="008F4C3A"/>
    <w:rsid w:val="008F6311"/>
    <w:rsid w:val="008F6F6B"/>
    <w:rsid w:val="009009AB"/>
    <w:rsid w:val="00901EB9"/>
    <w:rsid w:val="00903F89"/>
    <w:rsid w:val="009053CB"/>
    <w:rsid w:val="009065A0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357C"/>
    <w:rsid w:val="00955DAB"/>
    <w:rsid w:val="009602BF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1C9E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4BF0"/>
    <w:rsid w:val="009C5A1F"/>
    <w:rsid w:val="009C64E9"/>
    <w:rsid w:val="009C7B01"/>
    <w:rsid w:val="009D0816"/>
    <w:rsid w:val="009D3DF1"/>
    <w:rsid w:val="009D645D"/>
    <w:rsid w:val="009E44DF"/>
    <w:rsid w:val="009E46F8"/>
    <w:rsid w:val="009E4C2B"/>
    <w:rsid w:val="009E583E"/>
    <w:rsid w:val="009E61CF"/>
    <w:rsid w:val="009E7786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57A34"/>
    <w:rsid w:val="00A601B5"/>
    <w:rsid w:val="00A60F4C"/>
    <w:rsid w:val="00A66E49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AF4B95"/>
    <w:rsid w:val="00B022AD"/>
    <w:rsid w:val="00B04F48"/>
    <w:rsid w:val="00B057E9"/>
    <w:rsid w:val="00B065E5"/>
    <w:rsid w:val="00B0664C"/>
    <w:rsid w:val="00B10721"/>
    <w:rsid w:val="00B15349"/>
    <w:rsid w:val="00B156FB"/>
    <w:rsid w:val="00B17267"/>
    <w:rsid w:val="00B22E3D"/>
    <w:rsid w:val="00B254E6"/>
    <w:rsid w:val="00B25521"/>
    <w:rsid w:val="00B25A28"/>
    <w:rsid w:val="00B31E06"/>
    <w:rsid w:val="00B324EA"/>
    <w:rsid w:val="00B3542C"/>
    <w:rsid w:val="00B36BD7"/>
    <w:rsid w:val="00B4045E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37F4"/>
    <w:rsid w:val="00B754CB"/>
    <w:rsid w:val="00B82622"/>
    <w:rsid w:val="00B84B08"/>
    <w:rsid w:val="00B85EAC"/>
    <w:rsid w:val="00B91826"/>
    <w:rsid w:val="00B91C4D"/>
    <w:rsid w:val="00B91FB6"/>
    <w:rsid w:val="00B91FEB"/>
    <w:rsid w:val="00B934D8"/>
    <w:rsid w:val="00B9710D"/>
    <w:rsid w:val="00B97984"/>
    <w:rsid w:val="00BA080B"/>
    <w:rsid w:val="00BA1DA5"/>
    <w:rsid w:val="00BA75BC"/>
    <w:rsid w:val="00BA7CAD"/>
    <w:rsid w:val="00BB0983"/>
    <w:rsid w:val="00BB369E"/>
    <w:rsid w:val="00BB5C25"/>
    <w:rsid w:val="00BC166C"/>
    <w:rsid w:val="00BC2340"/>
    <w:rsid w:val="00BC26CB"/>
    <w:rsid w:val="00BC3536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4F9A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57B2D"/>
    <w:rsid w:val="00C60A85"/>
    <w:rsid w:val="00C61308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04CA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3D01"/>
    <w:rsid w:val="00D6537F"/>
    <w:rsid w:val="00D6649F"/>
    <w:rsid w:val="00D67A02"/>
    <w:rsid w:val="00D707B5"/>
    <w:rsid w:val="00D72A04"/>
    <w:rsid w:val="00D7320A"/>
    <w:rsid w:val="00D746BA"/>
    <w:rsid w:val="00D77971"/>
    <w:rsid w:val="00D826AF"/>
    <w:rsid w:val="00D827D7"/>
    <w:rsid w:val="00D840BC"/>
    <w:rsid w:val="00D85DF1"/>
    <w:rsid w:val="00DA113B"/>
    <w:rsid w:val="00DA2650"/>
    <w:rsid w:val="00DA2F7F"/>
    <w:rsid w:val="00DA6F31"/>
    <w:rsid w:val="00DB28AF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1F09"/>
    <w:rsid w:val="00E0615D"/>
    <w:rsid w:val="00E06857"/>
    <w:rsid w:val="00E074E8"/>
    <w:rsid w:val="00E1005D"/>
    <w:rsid w:val="00E105DD"/>
    <w:rsid w:val="00E12FD5"/>
    <w:rsid w:val="00E130A6"/>
    <w:rsid w:val="00E14401"/>
    <w:rsid w:val="00E16246"/>
    <w:rsid w:val="00E16A65"/>
    <w:rsid w:val="00E24EEE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5E01"/>
    <w:rsid w:val="00E97851"/>
    <w:rsid w:val="00EA13C3"/>
    <w:rsid w:val="00EA2DC5"/>
    <w:rsid w:val="00EB0906"/>
    <w:rsid w:val="00EB4D91"/>
    <w:rsid w:val="00EB6A11"/>
    <w:rsid w:val="00EB7BC8"/>
    <w:rsid w:val="00EC295E"/>
    <w:rsid w:val="00EC2C90"/>
    <w:rsid w:val="00EC3FDF"/>
    <w:rsid w:val="00ED1805"/>
    <w:rsid w:val="00ED2E1D"/>
    <w:rsid w:val="00ED7FA8"/>
    <w:rsid w:val="00EE00FC"/>
    <w:rsid w:val="00EE22DA"/>
    <w:rsid w:val="00EE3858"/>
    <w:rsid w:val="00EE45BE"/>
    <w:rsid w:val="00EE658C"/>
    <w:rsid w:val="00EF01C0"/>
    <w:rsid w:val="00EF03EB"/>
    <w:rsid w:val="00EF0AAD"/>
    <w:rsid w:val="00EF696C"/>
    <w:rsid w:val="00EF7ADD"/>
    <w:rsid w:val="00F00D0E"/>
    <w:rsid w:val="00F014AF"/>
    <w:rsid w:val="00F02E54"/>
    <w:rsid w:val="00F0311B"/>
    <w:rsid w:val="00F04BD6"/>
    <w:rsid w:val="00F061FE"/>
    <w:rsid w:val="00F064E7"/>
    <w:rsid w:val="00F06FF3"/>
    <w:rsid w:val="00F1441E"/>
    <w:rsid w:val="00F171F4"/>
    <w:rsid w:val="00F213DA"/>
    <w:rsid w:val="00F24B84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49B4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9E3"/>
    <w:rsid w:val="00FD5AD6"/>
    <w:rsid w:val="00FD5BA4"/>
    <w:rsid w:val="00FD6778"/>
    <w:rsid w:val="00FD740D"/>
    <w:rsid w:val="00FE27B0"/>
    <w:rsid w:val="00FE4E41"/>
    <w:rsid w:val="00FE55D5"/>
    <w:rsid w:val="00FE678C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2">
    <w:name w:val="Char"/>
    <w:basedOn w:val="Norml"/>
    <w:rsid w:val="00F02E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4EACB-FA0F-495B-BDFD-1929B544C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3</cp:revision>
  <cp:lastPrinted>2023-10-09T06:46:00Z</cp:lastPrinted>
  <dcterms:created xsi:type="dcterms:W3CDTF">2023-12-13T14:01:00Z</dcterms:created>
  <dcterms:modified xsi:type="dcterms:W3CDTF">2023-12-13T14:02:00Z</dcterms:modified>
</cp:coreProperties>
</file>